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7B73" w14:textId="07ED6F4D" w:rsidR="00803F59" w:rsidRPr="003D6E4A" w:rsidRDefault="00803F59" w:rsidP="00803F59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DF4290">
        <w:rPr>
          <w:rFonts w:ascii="Tahoma" w:eastAsia="Calibri" w:hAnsi="Tahoma" w:cs="Tahoma"/>
          <w:kern w:val="0"/>
          <w:szCs w:val="22"/>
          <w:lang w:eastAsia="en-US"/>
        </w:rPr>
        <w:t>11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DF4290">
        <w:rPr>
          <w:rFonts w:ascii="Tahoma" w:eastAsia="Calibri" w:hAnsi="Tahoma" w:cs="Tahoma"/>
          <w:kern w:val="0"/>
          <w:szCs w:val="22"/>
          <w:lang w:eastAsia="en-US"/>
        </w:rPr>
        <w:t>8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</w:p>
    <w:p w14:paraId="4997DF71" w14:textId="77777777" w:rsidR="00803F59" w:rsidRPr="003D6E4A" w:rsidRDefault="00803F59" w:rsidP="00803F59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6263C4C5" w14:textId="667C20CC" w:rsidR="00803F59" w:rsidRPr="003D6E4A" w:rsidRDefault="00803F59" w:rsidP="009C55AC">
      <w:pPr>
        <w:suppressAutoHyphens w:val="0"/>
        <w:overflowPunct/>
        <w:autoSpaceDE/>
        <w:spacing w:after="120" w:line="36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6AB1AB46" w14:textId="70A226C1" w:rsidR="00803F59" w:rsidRPr="003D6E4A" w:rsidRDefault="00803F59" w:rsidP="00E20D33">
      <w:pPr>
        <w:suppressAutoHyphens w:val="0"/>
        <w:overflowPunct/>
        <w:autoSpaceDE/>
        <w:spacing w:after="12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>I</w:t>
      </w:r>
      <w:r w:rsidR="00E20D33">
        <w:rPr>
          <w:rFonts w:ascii="Tahoma" w:eastAsia="Calibri" w:hAnsi="Tahoma" w:cs="Tahoma"/>
          <w:b/>
          <w:kern w:val="0"/>
          <w:szCs w:val="22"/>
          <w:lang w:eastAsia="en-US"/>
        </w:rPr>
        <w:t>NFORMACJA Z OTWARCIA OFERT</w:t>
      </w:r>
    </w:p>
    <w:p w14:paraId="3D0493CA" w14:textId="04FFC465" w:rsidR="00803F59" w:rsidRPr="003D6E4A" w:rsidRDefault="00803F59" w:rsidP="00803F59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  <w:t xml:space="preserve">postępowania o udzielenie zamówienia publicznego w trybie podstawowym bez możliwości negocjacji na </w:t>
      </w:r>
      <w:r>
        <w:rPr>
          <w:rFonts w:ascii="Tahoma" w:eastAsia="Calibri" w:hAnsi="Tahoma" w:cs="Tahoma"/>
          <w:kern w:val="0"/>
          <w:szCs w:val="22"/>
          <w:lang w:eastAsia="en-US"/>
        </w:rPr>
        <w:t xml:space="preserve">Dostawę sprzętu komputerowego </w:t>
      </w:r>
      <w:r w:rsidR="00331F1D">
        <w:rPr>
          <w:rFonts w:ascii="Tahoma" w:eastAsia="Calibri" w:hAnsi="Tahoma" w:cs="Tahoma"/>
          <w:kern w:val="0"/>
          <w:szCs w:val="22"/>
          <w:lang w:eastAsia="en-US"/>
        </w:rPr>
        <w:t xml:space="preserve">i oprogramowania </w:t>
      </w:r>
      <w:r>
        <w:rPr>
          <w:rFonts w:ascii="Tahoma" w:eastAsia="Calibri" w:hAnsi="Tahoma" w:cs="Tahoma"/>
          <w:kern w:val="0"/>
          <w:szCs w:val="22"/>
          <w:lang w:eastAsia="en-US"/>
        </w:rPr>
        <w:t>w ramach projektu</w:t>
      </w:r>
      <w:r w:rsidR="00331F1D">
        <w:rPr>
          <w:rFonts w:ascii="Tahoma" w:eastAsia="Calibri" w:hAnsi="Tahoma" w:cs="Tahoma"/>
          <w:kern w:val="0"/>
          <w:szCs w:val="22"/>
          <w:lang w:eastAsia="en-US"/>
        </w:rPr>
        <w:t xml:space="preserve"> pn. „Cyfrowa Gmina</w:t>
      </w:r>
      <w:r>
        <w:rPr>
          <w:rFonts w:ascii="Tahoma" w:eastAsia="Calibri" w:hAnsi="Tahoma" w:cs="Tahoma"/>
          <w:kern w:val="0"/>
          <w:szCs w:val="22"/>
          <w:lang w:eastAsia="en-US"/>
        </w:rPr>
        <w:t>”</w:t>
      </w:r>
      <w:r w:rsidR="00DF4290">
        <w:rPr>
          <w:rFonts w:ascii="Tahoma" w:eastAsia="Calibri" w:hAnsi="Tahoma" w:cs="Tahoma"/>
          <w:kern w:val="0"/>
          <w:szCs w:val="22"/>
          <w:lang w:eastAsia="en-US"/>
        </w:rPr>
        <w:t xml:space="preserve"> – II postępowanie</w:t>
      </w:r>
      <w:r>
        <w:rPr>
          <w:rFonts w:ascii="Tahoma" w:eastAsia="Calibri" w:hAnsi="Tahoma" w:cs="Tahoma"/>
          <w:kern w:val="0"/>
          <w:szCs w:val="22"/>
          <w:lang w:eastAsia="en-US"/>
        </w:rPr>
        <w:t>.</w:t>
      </w:r>
    </w:p>
    <w:p w14:paraId="138C6C18" w14:textId="469AE9CD" w:rsidR="00331F1D" w:rsidRDefault="00803F59" w:rsidP="00F051C4">
      <w:pPr>
        <w:suppressAutoHyphens w:val="0"/>
        <w:overflowPunct/>
        <w:autoSpaceDE/>
        <w:spacing w:before="120" w:after="24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Zamawiający na podstawie art. 222 ust. </w:t>
      </w:r>
      <w:r w:rsidR="00E20D33">
        <w:rPr>
          <w:rFonts w:ascii="Tahoma" w:eastAsia="Calibri" w:hAnsi="Tahoma" w:cs="Tahoma"/>
          <w:kern w:val="0"/>
          <w:szCs w:val="22"/>
          <w:lang w:eastAsia="en-US"/>
        </w:rPr>
        <w:t>5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 ustawy z dnia 11 września 2019r. Prawo zamówień publicznych (</w:t>
      </w:r>
      <w:proofErr w:type="spellStart"/>
      <w:r w:rsidRPr="003D6E4A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. Dz. U. 2021 poz. 1129 ze zm.) </w:t>
      </w:r>
      <w:r w:rsidR="00F051C4">
        <w:rPr>
          <w:rFonts w:ascii="Tahoma" w:eastAsia="Calibri" w:hAnsi="Tahoma" w:cs="Tahoma"/>
          <w:kern w:val="0"/>
          <w:szCs w:val="22"/>
          <w:lang w:eastAsia="en-US"/>
        </w:rPr>
        <w:t xml:space="preserve">przekazuje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inform</w:t>
      </w:r>
      <w:r w:rsidR="00F051C4">
        <w:rPr>
          <w:rFonts w:ascii="Tahoma" w:eastAsia="Calibri" w:hAnsi="Tahoma" w:cs="Tahoma"/>
          <w:kern w:val="0"/>
          <w:szCs w:val="22"/>
          <w:lang w:eastAsia="en-US"/>
        </w:rPr>
        <w:t xml:space="preserve">acje o ofertach, które zostały otwarte w dniu </w:t>
      </w:r>
      <w:r w:rsidR="00DF4290">
        <w:rPr>
          <w:rFonts w:ascii="Tahoma" w:eastAsia="Calibri" w:hAnsi="Tahoma" w:cs="Tahoma"/>
          <w:kern w:val="0"/>
          <w:szCs w:val="22"/>
          <w:lang w:eastAsia="en-US"/>
        </w:rPr>
        <w:t>11</w:t>
      </w:r>
      <w:r w:rsidR="00F051C4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DF4290">
        <w:rPr>
          <w:rFonts w:ascii="Tahoma" w:eastAsia="Calibri" w:hAnsi="Tahoma" w:cs="Tahoma"/>
          <w:kern w:val="0"/>
          <w:szCs w:val="22"/>
          <w:lang w:eastAsia="en-US"/>
        </w:rPr>
        <w:t>8</w:t>
      </w:r>
      <w:r w:rsidR="00F051C4">
        <w:rPr>
          <w:rFonts w:ascii="Tahoma" w:eastAsia="Calibri" w:hAnsi="Tahoma" w:cs="Tahoma"/>
          <w:kern w:val="0"/>
          <w:szCs w:val="22"/>
          <w:lang w:eastAsia="en-US"/>
        </w:rPr>
        <w:t xml:space="preserve">.2022r. </w:t>
      </w:r>
      <w:r w:rsidR="00E20D33" w:rsidRPr="00BA23BE">
        <w:rPr>
          <w:rFonts w:ascii="Tahoma" w:eastAsia="Calibri" w:hAnsi="Tahoma" w:cs="Tahoma"/>
          <w:kern w:val="0"/>
          <w:szCs w:val="22"/>
          <w:lang w:eastAsia="en-US"/>
        </w:rPr>
        <w:t>w niniejszym postępowaniu</w:t>
      </w:r>
      <w:r w:rsidR="00331F1D">
        <w:rPr>
          <w:rFonts w:ascii="Tahoma" w:eastAsia="Calibri" w:hAnsi="Tahoma" w:cs="Tahoma"/>
          <w:kern w:val="0"/>
          <w:szCs w:val="22"/>
          <w:lang w:eastAsia="en-US"/>
        </w:rPr>
        <w:t>:</w:t>
      </w:r>
    </w:p>
    <w:p w14:paraId="45CBF062" w14:textId="23EEEC21" w:rsidR="00F051C4" w:rsidRPr="00F051C4" w:rsidRDefault="00F051C4" w:rsidP="00352AC9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F051C4">
        <w:rPr>
          <w:rFonts w:ascii="Tahoma" w:eastAsia="Calibri" w:hAnsi="Tahoma" w:cs="Tahoma"/>
          <w:b/>
          <w:bCs/>
          <w:kern w:val="0"/>
          <w:szCs w:val="22"/>
          <w:lang w:eastAsia="en-US"/>
        </w:rPr>
        <w:t>Część 1 – Zakup i dostawa skanera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5215"/>
        <w:gridCol w:w="1985"/>
        <w:gridCol w:w="1744"/>
      </w:tblGrid>
      <w:tr w:rsidR="00F051C4" w:rsidRPr="00CB07E8" w14:paraId="443919B8" w14:textId="77777777" w:rsidTr="00CD06D7">
        <w:trPr>
          <w:jc w:val="center"/>
        </w:trPr>
        <w:tc>
          <w:tcPr>
            <w:tcW w:w="626" w:type="dxa"/>
            <w:vAlign w:val="center"/>
          </w:tcPr>
          <w:p w14:paraId="3788C42D" w14:textId="77777777" w:rsidR="00F051C4" w:rsidRPr="00082880" w:rsidRDefault="00F051C4" w:rsidP="008E65D3">
            <w:pPr>
              <w:jc w:val="center"/>
              <w:outlineLvl w:val="3"/>
              <w:rPr>
                <w:rFonts w:ascii="Tahoma" w:hAnsi="Tahoma" w:cs="Tahoma"/>
                <w:sz w:val="16"/>
                <w:szCs w:val="16"/>
                <w:lang w:eastAsia="pl-PL"/>
              </w:rPr>
            </w:pPr>
            <w:bookmarkStart w:id="1" w:name="_Hlk109802595"/>
            <w:r w:rsidRPr="00082880">
              <w:rPr>
                <w:rFonts w:ascii="Tahoma" w:hAnsi="Tahoma" w:cs="Tahoma"/>
                <w:sz w:val="16"/>
                <w:szCs w:val="16"/>
                <w:lang w:eastAsia="pl-PL"/>
              </w:rPr>
              <w:t>Nr oferty</w:t>
            </w:r>
          </w:p>
        </w:tc>
        <w:tc>
          <w:tcPr>
            <w:tcW w:w="5215" w:type="dxa"/>
            <w:vAlign w:val="center"/>
          </w:tcPr>
          <w:p w14:paraId="14DAC0CD" w14:textId="77777777" w:rsidR="00F051C4" w:rsidRPr="00352AC9" w:rsidRDefault="00F051C4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85" w:type="dxa"/>
            <w:vAlign w:val="center"/>
          </w:tcPr>
          <w:p w14:paraId="272332C5" w14:textId="77777777" w:rsidR="00F051C4" w:rsidRPr="00352AC9" w:rsidRDefault="00F051C4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Cena oferty - brutto</w:t>
            </w:r>
          </w:p>
        </w:tc>
        <w:tc>
          <w:tcPr>
            <w:tcW w:w="1744" w:type="dxa"/>
            <w:vAlign w:val="center"/>
          </w:tcPr>
          <w:p w14:paraId="0C5F6F2F" w14:textId="748A5A7F" w:rsidR="00F051C4" w:rsidRPr="00352AC9" w:rsidRDefault="00CD06D7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Termin</w:t>
            </w:r>
            <w:r w:rsidR="00CD7456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="00F051C4"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gwarancji</w:t>
            </w:r>
          </w:p>
        </w:tc>
      </w:tr>
      <w:tr w:rsidR="00F051C4" w:rsidRPr="00CB07E8" w14:paraId="15BF1FDB" w14:textId="77777777" w:rsidTr="00CD06D7">
        <w:trPr>
          <w:trHeight w:val="605"/>
          <w:jc w:val="center"/>
        </w:trPr>
        <w:tc>
          <w:tcPr>
            <w:tcW w:w="626" w:type="dxa"/>
            <w:vAlign w:val="center"/>
          </w:tcPr>
          <w:p w14:paraId="5D9C71CC" w14:textId="77777777" w:rsidR="00F051C4" w:rsidRPr="00F60522" w:rsidRDefault="00F051C4" w:rsidP="008E65D3">
            <w:pPr>
              <w:jc w:val="center"/>
              <w:rPr>
                <w:rFonts w:ascii="Tahoma" w:hAnsi="Tahoma" w:cs="Tahoma"/>
              </w:rPr>
            </w:pPr>
            <w:bookmarkStart w:id="2" w:name="_Hlk111106440"/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215" w:type="dxa"/>
            <w:vAlign w:val="center"/>
          </w:tcPr>
          <w:p w14:paraId="6073F018" w14:textId="5CAEEB06" w:rsidR="00F051C4" w:rsidRDefault="00CD06D7" w:rsidP="008E65D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PIKSELOMANIA Sp. z o.o.</w:t>
            </w:r>
          </w:p>
          <w:p w14:paraId="3BB5E175" w14:textId="3A2B30AD" w:rsidR="00FA4E33" w:rsidRPr="00F60522" w:rsidRDefault="00CD06D7" w:rsidP="008E65D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Wodzisławska 158</w:t>
            </w:r>
            <w:r w:rsidR="00FA4E33">
              <w:rPr>
                <w:rFonts w:ascii="Tahoma" w:hAnsi="Tahoma" w:cs="Tahoma"/>
              </w:rPr>
              <w:t>, 44-</w:t>
            </w:r>
            <w:r>
              <w:rPr>
                <w:rFonts w:ascii="Tahoma" w:hAnsi="Tahoma" w:cs="Tahoma"/>
              </w:rPr>
              <w:t>325</w:t>
            </w:r>
            <w:r w:rsidR="00FA4E33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Mszana</w:t>
            </w:r>
          </w:p>
        </w:tc>
        <w:tc>
          <w:tcPr>
            <w:tcW w:w="1985" w:type="dxa"/>
            <w:vAlign w:val="center"/>
          </w:tcPr>
          <w:p w14:paraId="4B971108" w14:textId="555D68E7" w:rsidR="00F051C4" w:rsidRPr="00F60522" w:rsidRDefault="00FA4E33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15.1</w:t>
            </w:r>
            <w:r w:rsidR="00CD06D7">
              <w:rPr>
                <w:rFonts w:ascii="Tahoma" w:hAnsi="Tahoma" w:cs="Tahoma"/>
              </w:rPr>
              <w:t>86</w:t>
            </w:r>
            <w:r>
              <w:rPr>
                <w:rFonts w:ascii="Tahoma" w:hAnsi="Tahoma" w:cs="Tahoma"/>
              </w:rPr>
              <w:t>,5</w:t>
            </w:r>
            <w:r w:rsidR="00CD06D7">
              <w:rPr>
                <w:rFonts w:ascii="Tahoma" w:hAnsi="Tahoma" w:cs="Tahoma"/>
              </w:rPr>
              <w:t>6</w:t>
            </w:r>
          </w:p>
        </w:tc>
        <w:tc>
          <w:tcPr>
            <w:tcW w:w="1744" w:type="dxa"/>
            <w:vAlign w:val="center"/>
          </w:tcPr>
          <w:p w14:paraId="7D753D57" w14:textId="4609B690" w:rsidR="00F051C4" w:rsidRPr="00F60522" w:rsidRDefault="00CD06D7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 miesięcy</w:t>
            </w:r>
          </w:p>
        </w:tc>
      </w:tr>
    </w:tbl>
    <w:bookmarkEnd w:id="1"/>
    <w:bookmarkEnd w:id="2"/>
    <w:p w14:paraId="486526D1" w14:textId="07B82DB2" w:rsidR="00F051C4" w:rsidRPr="00F051C4" w:rsidRDefault="00F051C4" w:rsidP="00352AC9">
      <w:pPr>
        <w:suppressAutoHyphens w:val="0"/>
        <w:overflowPunct/>
        <w:autoSpaceDE/>
        <w:spacing w:before="360" w:after="120" w:line="276" w:lineRule="auto"/>
        <w:jc w:val="both"/>
        <w:textAlignment w:val="auto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F051C4">
        <w:rPr>
          <w:rFonts w:ascii="Tahoma" w:eastAsia="Calibri" w:hAnsi="Tahoma" w:cs="Tahoma"/>
          <w:b/>
          <w:bCs/>
          <w:kern w:val="0"/>
          <w:szCs w:val="22"/>
          <w:lang w:eastAsia="en-US"/>
        </w:rPr>
        <w:t>Część 2 – Zakup i dostawa komputerów stacjonarnych oraz laptopów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5223"/>
        <w:gridCol w:w="1981"/>
        <w:gridCol w:w="1740"/>
      </w:tblGrid>
      <w:tr w:rsidR="00F051C4" w:rsidRPr="00CB07E8" w14:paraId="391EF493" w14:textId="77777777" w:rsidTr="00082880">
        <w:trPr>
          <w:jc w:val="center"/>
        </w:trPr>
        <w:tc>
          <w:tcPr>
            <w:tcW w:w="597" w:type="dxa"/>
            <w:vAlign w:val="center"/>
          </w:tcPr>
          <w:p w14:paraId="59497C45" w14:textId="77777777" w:rsidR="00F051C4" w:rsidRPr="00082880" w:rsidRDefault="00F051C4" w:rsidP="008E65D3">
            <w:pPr>
              <w:jc w:val="center"/>
              <w:outlineLvl w:val="3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082880">
              <w:rPr>
                <w:rFonts w:ascii="Tahoma" w:hAnsi="Tahoma" w:cs="Tahoma"/>
                <w:sz w:val="16"/>
                <w:szCs w:val="16"/>
                <w:lang w:eastAsia="pl-PL"/>
              </w:rPr>
              <w:t>Nr oferty</w:t>
            </w:r>
          </w:p>
        </w:tc>
        <w:tc>
          <w:tcPr>
            <w:tcW w:w="5244" w:type="dxa"/>
            <w:vAlign w:val="center"/>
          </w:tcPr>
          <w:p w14:paraId="733151CF" w14:textId="77777777" w:rsidR="00F051C4" w:rsidRPr="00352AC9" w:rsidRDefault="00F051C4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85" w:type="dxa"/>
            <w:vAlign w:val="center"/>
          </w:tcPr>
          <w:p w14:paraId="461C5DDF" w14:textId="77777777" w:rsidR="00F051C4" w:rsidRPr="00352AC9" w:rsidRDefault="00F051C4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Cena oferty - brutto</w:t>
            </w:r>
          </w:p>
        </w:tc>
        <w:tc>
          <w:tcPr>
            <w:tcW w:w="1744" w:type="dxa"/>
            <w:vAlign w:val="center"/>
          </w:tcPr>
          <w:p w14:paraId="494A0E9A" w14:textId="08F8AE95" w:rsidR="00F051C4" w:rsidRPr="00352AC9" w:rsidRDefault="00CD06D7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Termin</w:t>
            </w:r>
            <w:r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gwarancji</w:t>
            </w:r>
          </w:p>
        </w:tc>
      </w:tr>
      <w:tr w:rsidR="00F051C4" w:rsidRPr="00CB07E8" w14:paraId="14EDD7DD" w14:textId="77777777" w:rsidTr="00082880">
        <w:trPr>
          <w:trHeight w:val="605"/>
          <w:jc w:val="center"/>
        </w:trPr>
        <w:tc>
          <w:tcPr>
            <w:tcW w:w="597" w:type="dxa"/>
            <w:vAlign w:val="center"/>
          </w:tcPr>
          <w:p w14:paraId="739981F1" w14:textId="77777777" w:rsidR="00F051C4" w:rsidRPr="00F60522" w:rsidRDefault="00F051C4" w:rsidP="008E65D3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244" w:type="dxa"/>
            <w:vAlign w:val="center"/>
          </w:tcPr>
          <w:p w14:paraId="55A601B3" w14:textId="77777777" w:rsidR="00CD06D7" w:rsidRDefault="00CD06D7" w:rsidP="00CD06D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PIKSELOMANIA Sp. z o.o.</w:t>
            </w:r>
          </w:p>
          <w:p w14:paraId="631AF2E2" w14:textId="5C9C1DDF" w:rsidR="00F051C4" w:rsidRPr="00F60522" w:rsidRDefault="00CD06D7" w:rsidP="00CD06D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Wodzisławska 158, 44-325 Mszana</w:t>
            </w:r>
          </w:p>
        </w:tc>
        <w:tc>
          <w:tcPr>
            <w:tcW w:w="1985" w:type="dxa"/>
            <w:vAlign w:val="center"/>
          </w:tcPr>
          <w:p w14:paraId="1BE4BD84" w14:textId="2CA81726" w:rsidR="00F051C4" w:rsidRPr="00F60522" w:rsidRDefault="00CD06D7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112.668,17</w:t>
            </w:r>
          </w:p>
        </w:tc>
        <w:tc>
          <w:tcPr>
            <w:tcW w:w="1744" w:type="dxa"/>
            <w:vAlign w:val="center"/>
          </w:tcPr>
          <w:p w14:paraId="31473CA2" w14:textId="0F737777" w:rsidR="00F051C4" w:rsidRPr="00F60522" w:rsidRDefault="00CD06D7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 miesięcy</w:t>
            </w:r>
          </w:p>
        </w:tc>
      </w:tr>
      <w:tr w:rsidR="00FA4E33" w:rsidRPr="00CB07E8" w14:paraId="6E76E631" w14:textId="77777777" w:rsidTr="00082880">
        <w:trPr>
          <w:trHeight w:val="605"/>
          <w:jc w:val="center"/>
        </w:trPr>
        <w:tc>
          <w:tcPr>
            <w:tcW w:w="597" w:type="dxa"/>
            <w:vAlign w:val="center"/>
          </w:tcPr>
          <w:p w14:paraId="2CC05C76" w14:textId="5DC105C9" w:rsidR="00FA4E33" w:rsidRPr="00F60522" w:rsidRDefault="00FA4E33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244" w:type="dxa"/>
            <w:vAlign w:val="center"/>
          </w:tcPr>
          <w:p w14:paraId="032FDB4B" w14:textId="77777777" w:rsidR="00FA4E33" w:rsidRDefault="00FA4E33" w:rsidP="00FA4E33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Complex</w:t>
            </w:r>
            <w:proofErr w:type="spellEnd"/>
            <w:r>
              <w:rPr>
                <w:rFonts w:ascii="Tahoma" w:hAnsi="Tahoma" w:cs="Tahoma"/>
              </w:rPr>
              <w:t>, Grzywna Marek, Łapacz Norbert</w:t>
            </w:r>
          </w:p>
          <w:p w14:paraId="6AA7DB3A" w14:textId="5DFC7F45" w:rsidR="00FA4E33" w:rsidRDefault="00FA4E33" w:rsidP="00FA4E3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W. Przyborowskiego 4/1, 25-417 Kielce</w:t>
            </w:r>
          </w:p>
        </w:tc>
        <w:tc>
          <w:tcPr>
            <w:tcW w:w="1985" w:type="dxa"/>
            <w:vAlign w:val="center"/>
          </w:tcPr>
          <w:p w14:paraId="44924166" w14:textId="46C6C1CF" w:rsidR="00FA4E33" w:rsidRDefault="00CD06D7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111.469,98</w:t>
            </w:r>
          </w:p>
        </w:tc>
        <w:tc>
          <w:tcPr>
            <w:tcW w:w="1744" w:type="dxa"/>
            <w:vAlign w:val="center"/>
          </w:tcPr>
          <w:p w14:paraId="39E3AD2A" w14:textId="122F0C04" w:rsidR="00FA4E33" w:rsidRDefault="00CD06D7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 miesięcy</w:t>
            </w:r>
          </w:p>
        </w:tc>
      </w:tr>
      <w:tr w:rsidR="00CD06D7" w:rsidRPr="00CB07E8" w14:paraId="0773B61D" w14:textId="77777777" w:rsidTr="00082880">
        <w:trPr>
          <w:trHeight w:val="605"/>
          <w:jc w:val="center"/>
        </w:trPr>
        <w:tc>
          <w:tcPr>
            <w:tcW w:w="597" w:type="dxa"/>
            <w:vAlign w:val="center"/>
          </w:tcPr>
          <w:p w14:paraId="4D2CDAD8" w14:textId="0B387001" w:rsidR="00CD06D7" w:rsidRDefault="00CD06D7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5244" w:type="dxa"/>
            <w:vAlign w:val="center"/>
          </w:tcPr>
          <w:p w14:paraId="790C844B" w14:textId="77777777" w:rsidR="00CD06D7" w:rsidRDefault="00CD06D7" w:rsidP="00FA4E3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CEZAR Cezary </w:t>
            </w:r>
            <w:proofErr w:type="spellStart"/>
            <w:r>
              <w:rPr>
                <w:rFonts w:ascii="Tahoma" w:hAnsi="Tahoma" w:cs="Tahoma"/>
              </w:rPr>
              <w:t>Machnio</w:t>
            </w:r>
            <w:proofErr w:type="spellEnd"/>
            <w:r>
              <w:rPr>
                <w:rFonts w:ascii="Tahoma" w:hAnsi="Tahoma" w:cs="Tahoma"/>
              </w:rPr>
              <w:t xml:space="preserve"> i Piotr Gębka Sp. z o.o.</w:t>
            </w:r>
          </w:p>
          <w:p w14:paraId="4CD46403" w14:textId="64C1A1F5" w:rsidR="00CD06D7" w:rsidRDefault="009C55AC" w:rsidP="00FA4E3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="00CD06D7">
              <w:rPr>
                <w:rFonts w:ascii="Tahoma" w:hAnsi="Tahoma" w:cs="Tahoma"/>
              </w:rPr>
              <w:t>l. Wolności 8 lok.4, 26-600 Radom</w:t>
            </w:r>
          </w:p>
        </w:tc>
        <w:tc>
          <w:tcPr>
            <w:tcW w:w="1985" w:type="dxa"/>
            <w:vAlign w:val="center"/>
          </w:tcPr>
          <w:p w14:paraId="0B0DB53D" w14:textId="41BA6AF2" w:rsidR="00CD06D7" w:rsidRDefault="009C55AC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154.026,75</w:t>
            </w:r>
          </w:p>
        </w:tc>
        <w:tc>
          <w:tcPr>
            <w:tcW w:w="1744" w:type="dxa"/>
            <w:vAlign w:val="center"/>
          </w:tcPr>
          <w:p w14:paraId="27EE9916" w14:textId="7EFE89DB" w:rsidR="00CD06D7" w:rsidRDefault="009C55AC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 miesięcy</w:t>
            </w:r>
          </w:p>
        </w:tc>
      </w:tr>
      <w:tr w:rsidR="009C55AC" w:rsidRPr="00CB07E8" w14:paraId="501FA540" w14:textId="77777777" w:rsidTr="00082880">
        <w:trPr>
          <w:trHeight w:val="605"/>
          <w:jc w:val="center"/>
        </w:trPr>
        <w:tc>
          <w:tcPr>
            <w:tcW w:w="597" w:type="dxa"/>
            <w:vAlign w:val="center"/>
          </w:tcPr>
          <w:p w14:paraId="78F2BE6B" w14:textId="26734BDE" w:rsidR="009C55AC" w:rsidRDefault="009C55AC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5244" w:type="dxa"/>
            <w:vAlign w:val="center"/>
          </w:tcPr>
          <w:p w14:paraId="058C18CC" w14:textId="77777777" w:rsidR="009C55AC" w:rsidRDefault="009C55AC" w:rsidP="00FA4E3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Web-Profit Maciej </w:t>
            </w:r>
            <w:proofErr w:type="spellStart"/>
            <w:r>
              <w:rPr>
                <w:rFonts w:ascii="Tahoma" w:hAnsi="Tahoma" w:cs="Tahoma"/>
              </w:rPr>
              <w:t>Kuźlik</w:t>
            </w:r>
            <w:proofErr w:type="spellEnd"/>
          </w:p>
          <w:p w14:paraId="13801991" w14:textId="5A7BC24B" w:rsidR="009C55AC" w:rsidRDefault="001C7DDB" w:rsidP="00FA4E3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="009C55AC">
              <w:rPr>
                <w:rFonts w:ascii="Tahoma" w:hAnsi="Tahoma" w:cs="Tahoma"/>
              </w:rPr>
              <w:t>l. Spokojna 18, 41-940 Piekary Śląskie</w:t>
            </w:r>
          </w:p>
        </w:tc>
        <w:tc>
          <w:tcPr>
            <w:tcW w:w="1985" w:type="dxa"/>
            <w:vAlign w:val="center"/>
          </w:tcPr>
          <w:p w14:paraId="34618B8B" w14:textId="76D088B9" w:rsidR="009C55AC" w:rsidRDefault="009C55AC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106.522,92</w:t>
            </w:r>
          </w:p>
        </w:tc>
        <w:tc>
          <w:tcPr>
            <w:tcW w:w="1744" w:type="dxa"/>
            <w:vAlign w:val="center"/>
          </w:tcPr>
          <w:p w14:paraId="1D33325C" w14:textId="50EF3D4A" w:rsidR="009C55AC" w:rsidRDefault="009C55AC" w:rsidP="008E65D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 miesięcy</w:t>
            </w:r>
          </w:p>
        </w:tc>
      </w:tr>
    </w:tbl>
    <w:p w14:paraId="5EB476DA" w14:textId="610AC670" w:rsidR="00F051C4" w:rsidRPr="00F051C4" w:rsidRDefault="00F051C4" w:rsidP="00352AC9">
      <w:pPr>
        <w:tabs>
          <w:tab w:val="left" w:pos="700"/>
        </w:tabs>
        <w:suppressAutoHyphens w:val="0"/>
        <w:overflowPunct/>
        <w:autoSpaceDE/>
        <w:spacing w:before="360" w:after="120" w:line="276" w:lineRule="auto"/>
        <w:jc w:val="both"/>
        <w:textAlignment w:val="auto"/>
        <w:rPr>
          <w:rFonts w:ascii="Tahoma" w:eastAsia="Calibri" w:hAnsi="Tahoma" w:cs="Tahoma"/>
          <w:b/>
          <w:bCs/>
          <w:kern w:val="0"/>
          <w:szCs w:val="22"/>
          <w:lang w:eastAsia="en-US"/>
        </w:rPr>
      </w:pPr>
      <w:r w:rsidRPr="00F051C4">
        <w:rPr>
          <w:rFonts w:ascii="Tahoma" w:eastAsia="Calibri" w:hAnsi="Tahoma" w:cs="Tahoma"/>
          <w:b/>
          <w:bCs/>
          <w:kern w:val="0"/>
          <w:szCs w:val="22"/>
          <w:lang w:eastAsia="en-US"/>
        </w:rPr>
        <w:t>Część 6 – Zakup i dostawa sieci wifi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5212"/>
        <w:gridCol w:w="10"/>
        <w:gridCol w:w="1978"/>
        <w:gridCol w:w="1743"/>
      </w:tblGrid>
      <w:tr w:rsidR="00F051C4" w:rsidRPr="00CB07E8" w14:paraId="5C09C4A3" w14:textId="77777777" w:rsidTr="00FA4E33">
        <w:trPr>
          <w:jc w:val="center"/>
        </w:trPr>
        <w:tc>
          <w:tcPr>
            <w:tcW w:w="626" w:type="dxa"/>
            <w:vAlign w:val="center"/>
          </w:tcPr>
          <w:p w14:paraId="763B51D1" w14:textId="77777777" w:rsidR="00F051C4" w:rsidRPr="00082880" w:rsidRDefault="00F051C4" w:rsidP="008E65D3">
            <w:pPr>
              <w:jc w:val="center"/>
              <w:outlineLvl w:val="3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082880">
              <w:rPr>
                <w:rFonts w:ascii="Tahoma" w:hAnsi="Tahoma" w:cs="Tahoma"/>
                <w:sz w:val="16"/>
                <w:szCs w:val="16"/>
                <w:lang w:eastAsia="pl-PL"/>
              </w:rPr>
              <w:t>Nr oferty</w:t>
            </w:r>
          </w:p>
        </w:tc>
        <w:tc>
          <w:tcPr>
            <w:tcW w:w="5225" w:type="dxa"/>
            <w:gridSpan w:val="2"/>
            <w:vAlign w:val="center"/>
          </w:tcPr>
          <w:p w14:paraId="5CBEB1A4" w14:textId="77777777" w:rsidR="00F051C4" w:rsidRPr="00352AC9" w:rsidRDefault="00F051C4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79" w:type="dxa"/>
            <w:vAlign w:val="center"/>
          </w:tcPr>
          <w:p w14:paraId="1AB1BE04" w14:textId="77777777" w:rsidR="00F051C4" w:rsidRPr="00352AC9" w:rsidRDefault="00F051C4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352AC9">
              <w:rPr>
                <w:rFonts w:ascii="Tahoma" w:hAnsi="Tahoma" w:cs="Tahoma"/>
                <w:sz w:val="18"/>
                <w:szCs w:val="18"/>
                <w:lang w:eastAsia="pl-PL"/>
              </w:rPr>
              <w:t>Cena oferty - brutto</w:t>
            </w:r>
          </w:p>
        </w:tc>
        <w:tc>
          <w:tcPr>
            <w:tcW w:w="1740" w:type="dxa"/>
            <w:vAlign w:val="center"/>
          </w:tcPr>
          <w:p w14:paraId="2FD36656" w14:textId="7EC06CF5" w:rsidR="00F051C4" w:rsidRPr="00352AC9" w:rsidRDefault="00E33447" w:rsidP="008E65D3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Termin gwarancji</w:t>
            </w:r>
            <w:r w:rsidR="00F051C4" w:rsidRPr="00352AC9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D06D7" w:rsidRPr="00F60522" w14:paraId="57F1942F" w14:textId="77777777" w:rsidTr="00CD06D7">
        <w:trPr>
          <w:trHeight w:val="605"/>
          <w:jc w:val="center"/>
        </w:trPr>
        <w:tc>
          <w:tcPr>
            <w:tcW w:w="626" w:type="dxa"/>
            <w:vAlign w:val="center"/>
          </w:tcPr>
          <w:p w14:paraId="72D56EB6" w14:textId="77777777" w:rsidR="00CD06D7" w:rsidRPr="00F60522" w:rsidRDefault="00CD06D7" w:rsidP="00F80ED9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215" w:type="dxa"/>
            <w:vAlign w:val="center"/>
          </w:tcPr>
          <w:p w14:paraId="01053069" w14:textId="77777777" w:rsidR="00CD06D7" w:rsidRDefault="00CD06D7" w:rsidP="00F80E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PIKSELOMANIA Sp. z o.o.</w:t>
            </w:r>
          </w:p>
          <w:p w14:paraId="3F1EDC06" w14:textId="77777777" w:rsidR="00CD06D7" w:rsidRPr="00F60522" w:rsidRDefault="00CD06D7" w:rsidP="00F80ED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Wodzisławska 158, 44-325 Mszana</w:t>
            </w:r>
          </w:p>
        </w:tc>
        <w:tc>
          <w:tcPr>
            <w:tcW w:w="1985" w:type="dxa"/>
            <w:gridSpan w:val="2"/>
            <w:vAlign w:val="center"/>
          </w:tcPr>
          <w:p w14:paraId="1DEBAEA5" w14:textId="30913149" w:rsidR="00CD06D7" w:rsidRPr="00F60522" w:rsidRDefault="00CD06D7" w:rsidP="00F80ED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2.519,04</w:t>
            </w:r>
          </w:p>
        </w:tc>
        <w:tc>
          <w:tcPr>
            <w:tcW w:w="1744" w:type="dxa"/>
            <w:vAlign w:val="center"/>
          </w:tcPr>
          <w:p w14:paraId="7597B46C" w14:textId="048BECA7" w:rsidR="00CD06D7" w:rsidRPr="00F60522" w:rsidRDefault="00CD06D7" w:rsidP="00F80ED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 miesięcy</w:t>
            </w:r>
          </w:p>
        </w:tc>
      </w:tr>
    </w:tbl>
    <w:p w14:paraId="768FDE81" w14:textId="77777777" w:rsidR="00F051C4" w:rsidRPr="003D6E4A" w:rsidRDefault="00F051C4" w:rsidP="00803F59">
      <w:pPr>
        <w:tabs>
          <w:tab w:val="left" w:pos="70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</w:p>
    <w:p w14:paraId="3BF6BEFF" w14:textId="77777777" w:rsidR="00423039" w:rsidRPr="000266F0" w:rsidRDefault="00423039" w:rsidP="00423039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Gminy Mszana</w:t>
      </w:r>
    </w:p>
    <w:p w14:paraId="040A1428" w14:textId="77777777" w:rsidR="00423039" w:rsidRPr="000266F0" w:rsidRDefault="00423039" w:rsidP="00423039">
      <w:pPr>
        <w:tabs>
          <w:tab w:val="num" w:pos="540"/>
          <w:tab w:val="left" w:pos="5103"/>
        </w:tabs>
        <w:spacing w:after="240"/>
        <w:ind w:left="4962" w:hanging="20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Błażej Tatarczyk</w:t>
      </w:r>
    </w:p>
    <w:p w14:paraId="6C7E3FE4" w14:textId="187EDA40" w:rsidR="00C358D4" w:rsidRPr="00803F59" w:rsidRDefault="00C358D4" w:rsidP="00803F59">
      <w:pPr>
        <w:rPr>
          <w:rFonts w:eastAsia="Lucida Sans Unicode"/>
        </w:rPr>
      </w:pPr>
    </w:p>
    <w:sectPr w:rsidR="00C358D4" w:rsidRPr="00803F59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401D1" w14:textId="77777777" w:rsidR="0010496C" w:rsidRDefault="0010496C" w:rsidP="00DA5839">
      <w:r>
        <w:separator/>
      </w:r>
    </w:p>
  </w:endnote>
  <w:endnote w:type="continuationSeparator" w:id="0">
    <w:p w14:paraId="535DF248" w14:textId="77777777" w:rsidR="0010496C" w:rsidRDefault="0010496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093E2" w14:textId="77777777" w:rsidR="0010496C" w:rsidRDefault="0010496C" w:rsidP="00DA5839">
      <w:r>
        <w:separator/>
      </w:r>
    </w:p>
  </w:footnote>
  <w:footnote w:type="continuationSeparator" w:id="0">
    <w:p w14:paraId="2A745C23" w14:textId="77777777" w:rsidR="0010496C" w:rsidRDefault="0010496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7216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79A83731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DF4290">
      <w:rPr>
        <w:rFonts w:ascii="Tahoma" w:hAnsi="Tahoma" w:cs="Tahoma"/>
      </w:rPr>
      <w:t>3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880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01A2"/>
    <w:rsid w:val="00101011"/>
    <w:rsid w:val="001020AB"/>
    <w:rsid w:val="0010273F"/>
    <w:rsid w:val="001035EE"/>
    <w:rsid w:val="00103865"/>
    <w:rsid w:val="00104456"/>
    <w:rsid w:val="0010496C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C7DDB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1F1D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AC9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3039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165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85F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46CF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A7DCA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5B7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1A49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C26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55AC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48DA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084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0EEA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06D7"/>
    <w:rsid w:val="00CD17B8"/>
    <w:rsid w:val="00CD40DF"/>
    <w:rsid w:val="00CD4E30"/>
    <w:rsid w:val="00CD5782"/>
    <w:rsid w:val="00CD6584"/>
    <w:rsid w:val="00CD7015"/>
    <w:rsid w:val="00CD7456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4290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0D33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447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6CB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51C4"/>
    <w:rsid w:val="00F0796C"/>
    <w:rsid w:val="00F10C7E"/>
    <w:rsid w:val="00F10E6B"/>
    <w:rsid w:val="00F117A8"/>
    <w:rsid w:val="00F11947"/>
    <w:rsid w:val="00F12085"/>
    <w:rsid w:val="00F1224D"/>
    <w:rsid w:val="00F1234C"/>
    <w:rsid w:val="00F13101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2F42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4E33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356CE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D4303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AC4260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323BE"/>
    <w:rsid w:val="00F451A3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2022-08-11T10:43:00Z</dcterms:modified>
</cp:coreProperties>
</file>